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4FA377" w14:textId="77777777" w:rsidR="001E36FE" w:rsidRDefault="00000000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4C729A77" wp14:editId="639C959B">
                <wp:simplePos x="0" y="0"/>
                <wp:positionH relativeFrom="column">
                  <wp:posOffset>5486400</wp:posOffset>
                </wp:positionH>
                <wp:positionV relativeFrom="paragraph">
                  <wp:posOffset>-571500</wp:posOffset>
                </wp:positionV>
                <wp:extent cx="1564640" cy="1910715"/>
                <wp:effectExtent l="0" t="0" r="0" b="0"/>
                <wp:wrapNone/>
                <wp:docPr id="102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4640" cy="1910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5197769" w14:textId="77777777" w:rsidR="001E36FE" w:rsidRDefault="0000000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996564C" wp14:editId="57797155">
                                  <wp:extent cx="1371600" cy="1657350"/>
                                  <wp:effectExtent l="0" t="0" r="0" b="0"/>
                                  <wp:docPr id="2049" name="Picture 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49" name="Picture 1"/>
                                          <pic:cNvPicPr/>
                                        </pic:nvPicPr>
                                        <pic:blipFill>
                                          <a:blip r:embed="rId8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71600" cy="16573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none" lIns="91440" tIns="45720" rIns="91440" bIns="45720" anchor="t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2" o:spid="_x0000_s1026" o:spt="1" style="position:absolute;left:0pt;margin-left:432pt;margin-top:-45pt;height:150.45pt;width:123.2pt;mso-wrap-style:none;z-index:251659264;mso-width-relative:page;mso-height-relative:page;" fillcolor="#FFFFFF" filled="t" stroked="t" coordsize="21600,21600" o:gfxdata="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FtlsnLYAAAADAEAAA8AAAAAAAAAAQAgAAAAIgAAAGRycy9kb3ducmV2LnhtbFBL&#10;AQIUABQAAAAIAIdO4kAbmH6dLwIAAKEEAAAOAAAAAAAAAAEAIAAAACcBAABkcnMvZTJvRG9jLnht&#10;bFBLBQYAAAAABgAGAFkBAADIBQAAAAA=&#10;">
                <v:fill on="t" focussize="0,0"/>
                <v:stroke color="#000000" joinstyle="miter"/>
                <v:imagedata o:title=""/>
                <o:lock v:ext="edit" aspectratio="f"/>
                <v:textbox style="mso-fit-shape-to-text:t;">
                  <w:txbxContent>
                    <w:p w14:paraId="29A3D455">
                      <w:r>
                        <w:drawing>
                          <wp:inline distT="0" distB="0" distL="0" distR="0">
                            <wp:extent cx="1371600" cy="1657350"/>
                            <wp:effectExtent l="0" t="0" r="0" b="0"/>
                            <wp:docPr id="2049" name="Picture 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49" name="Picture 1"/>
                                    <pic:cNvPicPr/>
                                  </pic:nvPicPr>
                                  <pic:blipFill>
                                    <a:blip r:embed="rId9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71600" cy="165735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Riddhi Rohan Sawant</w:t>
      </w:r>
    </w:p>
    <w:p w14:paraId="443EBF68" w14:textId="77777777" w:rsidR="001E36FE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</w:rPr>
        <w:tab/>
        <w:t xml:space="preserve">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Badlapur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MH</w:t>
      </w:r>
    </w:p>
    <w:p w14:paraId="3641D4F2" w14:textId="77777777" w:rsidR="001E36FE" w:rsidRDefault="00000000"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Cell: 7276439375 / E-mail ID: </w:t>
      </w:r>
      <w:hyperlink r:id="rId10" w:history="1">
        <w:r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ridz.1104@gmail.com</w:t>
        </w:r>
      </w:hyperlink>
    </w:p>
    <w:p w14:paraId="1693226E" w14:textId="77777777" w:rsidR="001E36FE" w:rsidRDefault="00000000"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Profile: </w:t>
      </w:r>
    </w:p>
    <w:p w14:paraId="259C99A0" w14:textId="418D7105" w:rsidR="001E36FE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Result Oriented professional with over 1</w:t>
      </w:r>
      <w:r w:rsidR="00CB4FC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years of work experience in HR &amp; Administration industries. Verifiable track record of successfully managing HR/Admin &amp; teamwork in MNC.</w:t>
      </w:r>
    </w:p>
    <w:p w14:paraId="03BE436E" w14:textId="77777777" w:rsidR="001E36FE" w:rsidRDefault="00000000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CORE COMPETENCIES:</w:t>
      </w:r>
    </w:p>
    <w:p w14:paraId="352D7E32" w14:textId="77777777" w:rsidR="001E36FE" w:rsidRDefault="0000000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Performing HR and General Administration duties.</w:t>
      </w:r>
    </w:p>
    <w:p w14:paraId="2D4F1696" w14:textId="77777777" w:rsidR="001E36FE" w:rsidRDefault="0000000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Handling Pantry &amp; Refreshments, Stationary, Travel Desk as well as managing Housekeeping. </w:t>
      </w:r>
      <w:r>
        <w:rPr>
          <w:color w:val="000000"/>
        </w:rPr>
        <w:t xml:space="preserve"> </w:t>
      </w:r>
    </w:p>
    <w:p w14:paraId="4E224AD6" w14:textId="77777777" w:rsidR="001E36FE" w:rsidRDefault="0000000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Entire Travel Desk Domestic / International bookings</w:t>
      </w:r>
    </w:p>
    <w:p w14:paraId="149DE57C" w14:textId="77777777" w:rsidR="001E36FE" w:rsidRDefault="0000000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Start to end the recruitment process. </w:t>
      </w:r>
    </w:p>
    <w:p w14:paraId="0879958D" w14:textId="77777777" w:rsidR="001E36FE" w:rsidRDefault="0000000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Documentation and mass mailing</w:t>
      </w:r>
    </w:p>
    <w:p w14:paraId="3B6AEAFC" w14:textId="77777777" w:rsidR="001E36FE" w:rsidRDefault="0000000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Canteen / Housekeeping Management</w:t>
      </w:r>
    </w:p>
    <w:p w14:paraId="0FC59832" w14:textId="77777777" w:rsidR="001E36FE" w:rsidRDefault="00000000">
      <w:pPr>
        <w:pStyle w:val="m5210736885521360848msolistparagraph"/>
        <w:rPr>
          <w:color w:val="000000"/>
        </w:rPr>
      </w:pPr>
      <w:r>
        <w:rPr>
          <w:b/>
          <w:bCs/>
          <w:u w:val="single"/>
        </w:rPr>
        <w:t>Sanjay Chemicals India Pvt. Ltd.</w:t>
      </w:r>
    </w:p>
    <w:p w14:paraId="2A6C770E" w14:textId="77777777" w:rsidR="001E36FE" w:rsidRDefault="00000000">
      <w:pPr>
        <w:pStyle w:val="ListParagraph"/>
        <w:ind w:left="36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</w:t>
      </w:r>
      <w:r>
        <w:rPr>
          <w:rFonts w:ascii="Times New Roman" w:hAnsi="Times New Roman" w:cs="Times New Roman"/>
          <w:sz w:val="24"/>
          <w:szCs w:val="24"/>
        </w:rPr>
        <w:t xml:space="preserve">:  Apr. </w:t>
      </w:r>
      <w:proofErr w:type="gramStart"/>
      <w:r>
        <w:rPr>
          <w:rFonts w:ascii="Times New Roman" w:hAnsi="Times New Roman" w:cs="Times New Roman"/>
          <w:sz w:val="24"/>
          <w:szCs w:val="24"/>
        </w:rPr>
        <w:t>2024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Presently working</w:t>
      </w:r>
    </w:p>
    <w:p w14:paraId="1E20131A" w14:textId="77777777" w:rsidR="001E36FE" w:rsidRDefault="00000000">
      <w:pPr>
        <w:pStyle w:val="ListParagraph"/>
        <w:ind w:left="36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Designation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Asst. Manager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HR &amp; Administration </w:t>
      </w:r>
    </w:p>
    <w:p w14:paraId="4F899D11" w14:textId="77777777" w:rsidR="001E36FE" w:rsidRDefault="00000000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Key Responsibilities:</w:t>
      </w:r>
    </w:p>
    <w:p w14:paraId="6D5B8019" w14:textId="77777777" w:rsidR="001E36FE" w:rsidRDefault="0000000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 to End Recruitment process.</w:t>
      </w:r>
    </w:p>
    <w:p w14:paraId="6A4E20A3" w14:textId="77777777" w:rsidR="001E36FE" w:rsidRDefault="0000000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Handling various job portals like Naukri.com, </w:t>
      </w:r>
      <w:proofErr w:type="spellStart"/>
      <w:r>
        <w:rPr>
          <w:rFonts w:ascii="Times New Roman" w:hAnsi="Times New Roman" w:cs="Times New Roman"/>
          <w:sz w:val="24"/>
          <w:szCs w:val="24"/>
        </w:rPr>
        <w:t>Linkedin</w:t>
      </w:r>
      <w:proofErr w:type="spellEnd"/>
      <w:r>
        <w:rPr>
          <w:rFonts w:ascii="Times New Roman" w:hAnsi="Times New Roman" w:cs="Times New Roman"/>
          <w:sz w:val="24"/>
          <w:szCs w:val="24"/>
        </w:rPr>
        <w:t>, Indeed.com &amp; shine.com</w:t>
      </w:r>
    </w:p>
    <w:p w14:paraId="5246FA3C" w14:textId="77777777" w:rsidR="001E36FE" w:rsidRDefault="0000000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Recruiting staff from Jr. level to mid-Sr. level.  </w:t>
      </w:r>
    </w:p>
    <w:p w14:paraId="07FAB4A7" w14:textId="77777777" w:rsidR="001E36FE" w:rsidRDefault="0000000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Handling End to End life Cycle of an employee.</w:t>
      </w:r>
    </w:p>
    <w:p w14:paraId="37F130E0" w14:textId="77777777" w:rsidR="001E36FE" w:rsidRDefault="0000000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Maintaining Leave records, Laptop records, Health History, ICE contact list etc. of employees</w:t>
      </w:r>
    </w:p>
    <w:p w14:paraId="3AECE2C8" w14:textId="77777777" w:rsidR="001E36FE" w:rsidRDefault="0000000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Arrangement of cake and flowers on employee’s birthday.</w:t>
      </w:r>
    </w:p>
    <w:p w14:paraId="2CC4F198" w14:textId="556F8FB7" w:rsidR="001E36FE" w:rsidRDefault="0000000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Handling domestic and </w:t>
      </w:r>
      <w:proofErr w:type="gramStart"/>
      <w:r>
        <w:rPr>
          <w:rFonts w:ascii="Times New Roman" w:hAnsi="Times New Roman" w:cs="Times New Roman"/>
          <w:sz w:val="24"/>
          <w:szCs w:val="24"/>
        </w:rPr>
        <w:t>International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travel desk, including visa process, documentation, communication &amp; follow up</w:t>
      </w:r>
      <w:r w:rsidR="00CB4FC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forex</w:t>
      </w:r>
      <w:r w:rsidR="00CB4FCD"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>
        <w:rPr>
          <w:rFonts w:ascii="Times New Roman" w:hAnsi="Times New Roman" w:cs="Times New Roman"/>
          <w:sz w:val="24"/>
          <w:szCs w:val="24"/>
        </w:rPr>
        <w:t>mifi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arrangements.</w:t>
      </w:r>
    </w:p>
    <w:p w14:paraId="1A750D04" w14:textId="77777777" w:rsidR="001E36FE" w:rsidRDefault="0000000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Mediclaim &amp; Accident insurance of employees through vendors.</w:t>
      </w:r>
    </w:p>
    <w:p w14:paraId="17812028" w14:textId="77777777" w:rsidR="001E36FE" w:rsidRDefault="0000000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Vehicle Arrangements through Ola app &amp; other travel vendors for senior partners.</w:t>
      </w:r>
    </w:p>
    <w:p w14:paraId="4FBB5FDE" w14:textId="77777777" w:rsidR="001E36FE" w:rsidRDefault="0000000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Coordination with vendors like furniture, chair maker, curtain maker, water provider, key maker, printing, vendors for vehicles etc.</w:t>
      </w:r>
    </w:p>
    <w:p w14:paraId="6259B079" w14:textId="77777777" w:rsidR="001E36FE" w:rsidRDefault="0000000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Arrange various events, celebrations, parties and picnic for company.</w:t>
      </w:r>
    </w:p>
    <w:p w14:paraId="25D3F038" w14:textId="77777777" w:rsidR="001E36FE" w:rsidRDefault="0000000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Hotel booking (entire process till hotel gets their payment) and special lunch arrangement for guests and for employees who makes office tour across India.</w:t>
      </w:r>
    </w:p>
    <w:p w14:paraId="4EB35B27" w14:textId="77777777" w:rsidR="001E36FE" w:rsidRDefault="0000000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Salary Processing of 140 employees plus drivers and also taking care of vendor payments.</w:t>
      </w:r>
    </w:p>
    <w:p w14:paraId="51BCB398" w14:textId="77777777" w:rsidR="001E36FE" w:rsidRDefault="0000000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Formal communication, HR round of an interview &amp; Salary Negotiation</w:t>
      </w:r>
    </w:p>
    <w:p w14:paraId="4F42B28C" w14:textId="33E948FB" w:rsidR="001E36FE" w:rsidRDefault="0000000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Knowledge of One Drive &amp; Spectrum software.</w:t>
      </w:r>
    </w:p>
    <w:p w14:paraId="4CC88704" w14:textId="77777777" w:rsidR="001E36FE" w:rsidRDefault="0000000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Stationary Management, Handling Petty Cash</w:t>
      </w:r>
    </w:p>
    <w:p w14:paraId="43F07C58" w14:textId="77777777" w:rsidR="001E36FE" w:rsidRDefault="0000000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Mass Mailing &amp; maintain Outdoor visit records of employees.</w:t>
      </w:r>
    </w:p>
    <w:p w14:paraId="7BDF1847" w14:textId="77777777" w:rsidR="001E36FE" w:rsidRDefault="0000000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Cafeteria Management</w:t>
      </w:r>
    </w:p>
    <w:p w14:paraId="38B3539B" w14:textId="17A1956F" w:rsidR="001E36FE" w:rsidRDefault="0000000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Maintain records of various insurances for Company like vehicle, home, warehouse insurance and doing the process time to time.</w:t>
      </w:r>
    </w:p>
    <w:p w14:paraId="529B25DE" w14:textId="77777777" w:rsidR="001E36FE" w:rsidRDefault="00000000">
      <w:pPr>
        <w:pStyle w:val="m5210736885521360848msolistparagraph"/>
        <w:rPr>
          <w:color w:val="000000"/>
        </w:rPr>
      </w:pPr>
      <w:r>
        <w:rPr>
          <w:b/>
          <w:bCs/>
          <w:u w:val="single"/>
        </w:rPr>
        <w:t>Shah Gupta &amp; Company (CA Firm)</w:t>
      </w:r>
    </w:p>
    <w:p w14:paraId="25089735" w14:textId="77777777" w:rsidR="001E36FE" w:rsidRDefault="00000000">
      <w:pPr>
        <w:pStyle w:val="ListParagraph"/>
        <w:ind w:left="36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</w:t>
      </w:r>
      <w:r>
        <w:rPr>
          <w:rFonts w:ascii="Times New Roman" w:hAnsi="Times New Roman" w:cs="Times New Roman"/>
          <w:sz w:val="24"/>
          <w:szCs w:val="24"/>
        </w:rPr>
        <w:t>:  Jan. 2022 to March 2024</w:t>
      </w:r>
    </w:p>
    <w:p w14:paraId="559D92C3" w14:textId="77777777" w:rsidR="001E36FE" w:rsidRDefault="00000000">
      <w:pPr>
        <w:pStyle w:val="ListParagraph"/>
        <w:ind w:left="36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Designation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Asst. Manager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HR &amp; Administration </w:t>
      </w:r>
    </w:p>
    <w:p w14:paraId="191419C2" w14:textId="77777777" w:rsidR="001E36FE" w:rsidRDefault="00000000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Key Responsibilities:</w:t>
      </w:r>
    </w:p>
    <w:p w14:paraId="332CF5ED" w14:textId="77777777" w:rsidR="001E36FE" w:rsidRDefault="00000000">
      <w:pPr>
        <w:pStyle w:val="ListParagraph"/>
        <w:numPr>
          <w:ilvl w:val="0"/>
          <w:numId w:val="3"/>
        </w:numPr>
        <w:ind w:left="66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Full fledged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Recruitment process.</w:t>
      </w:r>
    </w:p>
    <w:p w14:paraId="5EE365C1" w14:textId="77777777" w:rsidR="001E36FE" w:rsidRDefault="00000000">
      <w:pPr>
        <w:pStyle w:val="ListParagraph"/>
        <w:numPr>
          <w:ilvl w:val="0"/>
          <w:numId w:val="3"/>
        </w:numPr>
        <w:ind w:left="6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Handling various job portals like Naukri.com, Indeed.com &amp; shine.com</w:t>
      </w:r>
    </w:p>
    <w:p w14:paraId="54C38317" w14:textId="77777777" w:rsidR="001E36FE" w:rsidRDefault="00000000">
      <w:pPr>
        <w:pStyle w:val="ListParagraph"/>
        <w:numPr>
          <w:ilvl w:val="0"/>
          <w:numId w:val="3"/>
        </w:numPr>
        <w:ind w:left="6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Recruiting staff from Jr. level to Sr. level. (Article Asst. to Senior Chartered Accountant) </w:t>
      </w:r>
    </w:p>
    <w:p w14:paraId="6B88EB5C" w14:textId="77777777" w:rsidR="001E36FE" w:rsidRDefault="00000000">
      <w:pPr>
        <w:pStyle w:val="ListParagraph"/>
        <w:numPr>
          <w:ilvl w:val="0"/>
          <w:numId w:val="3"/>
        </w:numPr>
        <w:ind w:left="6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Handling End to End life Cycle of an employee.</w:t>
      </w:r>
    </w:p>
    <w:p w14:paraId="7EBA18BC" w14:textId="77777777" w:rsidR="001E36FE" w:rsidRDefault="00000000">
      <w:pPr>
        <w:pStyle w:val="ListParagraph"/>
        <w:numPr>
          <w:ilvl w:val="0"/>
          <w:numId w:val="3"/>
        </w:numPr>
        <w:ind w:left="6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Maintaining Leave records, Laptop records, Health History etc. of employees</w:t>
      </w:r>
    </w:p>
    <w:p w14:paraId="4453EF4A" w14:textId="77777777" w:rsidR="001E36FE" w:rsidRDefault="00000000">
      <w:pPr>
        <w:pStyle w:val="ListParagraph"/>
        <w:numPr>
          <w:ilvl w:val="0"/>
          <w:numId w:val="3"/>
        </w:numPr>
        <w:ind w:left="6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Arrangement of cake and flowers for employee’s birthday.</w:t>
      </w:r>
    </w:p>
    <w:p w14:paraId="630FC19F" w14:textId="77777777" w:rsidR="001E36FE" w:rsidRDefault="00000000">
      <w:pPr>
        <w:pStyle w:val="ListParagraph"/>
        <w:numPr>
          <w:ilvl w:val="0"/>
          <w:numId w:val="3"/>
        </w:numPr>
        <w:ind w:left="6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Handling domestic travel desk (40%) and hotel booking (65%) through travel </w:t>
      </w:r>
      <w:proofErr w:type="gramStart"/>
      <w:r>
        <w:rPr>
          <w:rFonts w:ascii="Times New Roman" w:hAnsi="Times New Roman" w:cs="Times New Roman"/>
          <w:sz w:val="24"/>
          <w:szCs w:val="24"/>
        </w:rPr>
        <w:t>vendors  for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employees.</w:t>
      </w:r>
    </w:p>
    <w:p w14:paraId="6E83E57F" w14:textId="77777777" w:rsidR="001E36FE" w:rsidRDefault="00000000">
      <w:pPr>
        <w:pStyle w:val="ListParagraph"/>
        <w:numPr>
          <w:ilvl w:val="0"/>
          <w:numId w:val="3"/>
        </w:numPr>
        <w:ind w:left="6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Vehicle Arrangements for senior partners.</w:t>
      </w:r>
    </w:p>
    <w:p w14:paraId="55083930" w14:textId="77777777" w:rsidR="001E36FE" w:rsidRDefault="00000000">
      <w:pPr>
        <w:pStyle w:val="ListParagraph"/>
        <w:numPr>
          <w:ilvl w:val="0"/>
          <w:numId w:val="3"/>
        </w:numPr>
        <w:ind w:left="6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Coordination with vendors like furniture, chair maker, curtain maker, water provider, key maker, printing, vendors for vehicles etc.</w:t>
      </w:r>
    </w:p>
    <w:p w14:paraId="3786D09D" w14:textId="77777777" w:rsidR="001E36FE" w:rsidRDefault="00000000">
      <w:pPr>
        <w:pStyle w:val="ListParagraph"/>
        <w:numPr>
          <w:ilvl w:val="0"/>
          <w:numId w:val="3"/>
        </w:numPr>
        <w:ind w:left="6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Arrange various events, parties, picnic for company.</w:t>
      </w:r>
    </w:p>
    <w:p w14:paraId="49FDD946" w14:textId="77777777" w:rsidR="001E36FE" w:rsidRDefault="00000000">
      <w:pPr>
        <w:pStyle w:val="ListParagraph"/>
        <w:numPr>
          <w:ilvl w:val="0"/>
          <w:numId w:val="3"/>
        </w:numPr>
        <w:ind w:left="6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Hotel booking (entire process till hotel gets their payment) and special </w:t>
      </w:r>
      <w:proofErr w:type="gramStart"/>
      <w:r>
        <w:rPr>
          <w:rFonts w:ascii="Times New Roman" w:hAnsi="Times New Roman" w:cs="Times New Roman"/>
          <w:sz w:val="24"/>
          <w:szCs w:val="24"/>
        </w:rPr>
        <w:t>lunch  arrangement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for guests and for employees who makes office tour across India.</w:t>
      </w:r>
    </w:p>
    <w:p w14:paraId="2A851BC9" w14:textId="77777777" w:rsidR="001E36FE" w:rsidRDefault="00000000">
      <w:pPr>
        <w:pStyle w:val="ListParagraph"/>
        <w:numPr>
          <w:ilvl w:val="0"/>
          <w:numId w:val="3"/>
        </w:numPr>
        <w:ind w:left="6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Salary Processing and Working of employees and vendor payments.</w:t>
      </w:r>
    </w:p>
    <w:p w14:paraId="4F87C130" w14:textId="77777777" w:rsidR="001E36FE" w:rsidRDefault="00000000">
      <w:pPr>
        <w:pStyle w:val="ListParagraph"/>
        <w:numPr>
          <w:ilvl w:val="0"/>
          <w:numId w:val="3"/>
        </w:numPr>
        <w:ind w:left="6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Salary Negotiation.</w:t>
      </w:r>
    </w:p>
    <w:p w14:paraId="260B401B" w14:textId="77777777" w:rsidR="001E36FE" w:rsidRDefault="00000000">
      <w:pPr>
        <w:pStyle w:val="ListParagraph"/>
        <w:numPr>
          <w:ilvl w:val="0"/>
          <w:numId w:val="3"/>
        </w:numPr>
        <w:ind w:left="6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Stationary Management</w:t>
      </w:r>
    </w:p>
    <w:p w14:paraId="18A71458" w14:textId="77777777" w:rsidR="001E36FE" w:rsidRDefault="00000000">
      <w:pPr>
        <w:pStyle w:val="ListParagraph"/>
        <w:numPr>
          <w:ilvl w:val="0"/>
          <w:numId w:val="3"/>
        </w:numPr>
        <w:ind w:left="6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Petty Cash</w:t>
      </w:r>
    </w:p>
    <w:p w14:paraId="5CC420D9" w14:textId="77777777" w:rsidR="001E36FE" w:rsidRDefault="001E36FE">
      <w:pPr>
        <w:ind w:firstLineChars="50" w:firstLine="110"/>
        <w:rPr>
          <w:b/>
          <w:bCs/>
          <w:u w:val="single"/>
        </w:rPr>
      </w:pPr>
    </w:p>
    <w:p w14:paraId="6B2D1D77" w14:textId="77777777" w:rsidR="001E36FE" w:rsidRDefault="00000000">
      <w:pPr>
        <w:ind w:firstLineChars="150" w:firstLine="36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Renoir Management Consulting India Pvt. Ltd. </w:t>
      </w:r>
    </w:p>
    <w:p w14:paraId="3CD04901" w14:textId="77777777" w:rsidR="001E36FE" w:rsidRDefault="00000000">
      <w:pPr>
        <w:pStyle w:val="ListParagraph"/>
        <w:ind w:left="36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</w:t>
      </w:r>
      <w:r>
        <w:rPr>
          <w:rFonts w:ascii="Times New Roman" w:hAnsi="Times New Roman" w:cs="Times New Roman"/>
          <w:sz w:val="24"/>
          <w:szCs w:val="24"/>
        </w:rPr>
        <w:t>: Dec.2018 to Dec. 2021</w:t>
      </w:r>
    </w:p>
    <w:p w14:paraId="1D8D7F10" w14:textId="77777777" w:rsidR="001E36FE" w:rsidRDefault="00000000">
      <w:pPr>
        <w:pStyle w:val="ListParagraph"/>
        <w:ind w:left="36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Designation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Travel &amp; Administration Officer </w:t>
      </w:r>
    </w:p>
    <w:p w14:paraId="5850382B" w14:textId="77777777" w:rsidR="001E36FE" w:rsidRDefault="00000000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Key Responsibilities:</w:t>
      </w:r>
    </w:p>
    <w:p w14:paraId="18879BAC" w14:textId="77777777" w:rsidR="001E36FE" w:rsidRDefault="0000000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Handling Entire Travel Desk for Company.</w:t>
      </w:r>
    </w:p>
    <w:p w14:paraId="256BC4FE" w14:textId="77777777" w:rsidR="001E36FE" w:rsidRDefault="0000000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Visa Procedure for various countries like Japan, China, Bangladesh, Spain, US, Taiwan Germany etc. through agents.</w:t>
      </w:r>
    </w:p>
    <w:p w14:paraId="3270FDE5" w14:textId="77777777" w:rsidR="001E36FE" w:rsidRDefault="0000000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Arrangement of FOREX for employees as well as for guests.</w:t>
      </w:r>
    </w:p>
    <w:p w14:paraId="33C907D1" w14:textId="77777777" w:rsidR="001E36FE" w:rsidRDefault="0000000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International Sim card and mi-fi arrangement for all travelers.</w:t>
      </w:r>
    </w:p>
    <w:p w14:paraId="423DBDA9" w14:textId="77777777" w:rsidR="001E36FE" w:rsidRDefault="0000000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Vehicle arrangement for guests and employees.</w:t>
      </w:r>
    </w:p>
    <w:p w14:paraId="55A1C2FA" w14:textId="77777777" w:rsidR="001E36FE" w:rsidRDefault="0000000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Hotel booking (entire process till hotel gets their payment) and special lunch arrangement for guests and for employees who makes office tour across India.</w:t>
      </w:r>
    </w:p>
    <w:p w14:paraId="39C1CEB5" w14:textId="77777777" w:rsidR="001E36FE" w:rsidRDefault="0000000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To arrange meetings, Conference Calls and Client calls. (To arrange food, snacks, chocolates, dry fruits and water till keep the meeting room updated by all </w:t>
      </w:r>
      <w:proofErr w:type="gramStart"/>
      <w:r>
        <w:rPr>
          <w:rFonts w:ascii="Times New Roman" w:hAnsi="Times New Roman" w:cs="Times New Roman"/>
          <w:sz w:val="24"/>
          <w:szCs w:val="24"/>
        </w:rPr>
        <w:t>means )</w:t>
      </w:r>
      <w:proofErr w:type="gramEnd"/>
    </w:p>
    <w:p w14:paraId="5B23C015" w14:textId="77777777" w:rsidR="001E36FE" w:rsidRDefault="00000000">
      <w:pPr>
        <w:pStyle w:val="ListParagraph"/>
        <w:numPr>
          <w:ilvl w:val="0"/>
          <w:numId w:val="4"/>
        </w:numPr>
        <w:ind w:left="567" w:hanging="1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Ticketing for guests.</w:t>
      </w:r>
    </w:p>
    <w:p w14:paraId="058CC6AA" w14:textId="6053BD39" w:rsidR="001E36FE" w:rsidRDefault="00000000">
      <w:pPr>
        <w:pStyle w:val="ListParagraph"/>
        <w:numPr>
          <w:ilvl w:val="0"/>
          <w:numId w:val="4"/>
        </w:numPr>
        <w:ind w:left="567" w:hanging="1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arrange Health Check Up for staff on </w:t>
      </w:r>
      <w:r w:rsidR="00CB4FCD">
        <w:rPr>
          <w:rFonts w:ascii="Times New Roman" w:hAnsi="Times New Roman" w:cs="Times New Roman"/>
          <w:sz w:val="24"/>
          <w:szCs w:val="24"/>
        </w:rPr>
        <w:t>half yearly</w:t>
      </w:r>
      <w:r>
        <w:rPr>
          <w:rFonts w:ascii="Times New Roman" w:hAnsi="Times New Roman" w:cs="Times New Roman"/>
          <w:sz w:val="24"/>
          <w:szCs w:val="24"/>
        </w:rPr>
        <w:t xml:space="preserve"> basis as well as to arrange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doctor’s </w:t>
      </w:r>
      <w:r w:rsidR="00CB4F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per requirement.</w:t>
      </w:r>
    </w:p>
    <w:p w14:paraId="04AE23DB" w14:textId="77777777" w:rsidR="001E36FE" w:rsidRDefault="0000000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Sending invitation letters to guests for their Visa Process as per company’s standard format.</w:t>
      </w:r>
    </w:p>
    <w:p w14:paraId="27A22F99" w14:textId="77777777" w:rsidR="001E36FE" w:rsidRDefault="0000000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Arrangement of housekeeping staff.</w:t>
      </w:r>
    </w:p>
    <w:p w14:paraId="1408CC6A" w14:textId="77777777" w:rsidR="001E36FE" w:rsidRDefault="0000000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Arrangement of cake and flowers for employee birthday.</w:t>
      </w:r>
    </w:p>
    <w:p w14:paraId="3096AB17" w14:textId="77777777" w:rsidR="001E36FE" w:rsidRDefault="0000000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Sending greetings and gift Cards for wedding of employees</w:t>
      </w:r>
    </w:p>
    <w:p w14:paraId="1F2E6E1E" w14:textId="77777777" w:rsidR="001E36FE" w:rsidRDefault="0000000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Stationary arrangement</w:t>
      </w:r>
    </w:p>
    <w:p w14:paraId="534349CB" w14:textId="77777777" w:rsidR="001E36FE" w:rsidRDefault="0000000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Guesthouse and service apartments arrangement through </w:t>
      </w:r>
      <w:proofErr w:type="spellStart"/>
      <w:r>
        <w:rPr>
          <w:rFonts w:ascii="Times New Roman" w:hAnsi="Times New Roman" w:cs="Times New Roman"/>
          <w:sz w:val="24"/>
          <w:szCs w:val="24"/>
        </w:rPr>
        <w:t>AirBnb</w:t>
      </w:r>
      <w:proofErr w:type="spellEnd"/>
      <w:r>
        <w:rPr>
          <w:rFonts w:ascii="Times New Roman" w:hAnsi="Times New Roman" w:cs="Times New Roman"/>
          <w:sz w:val="24"/>
          <w:szCs w:val="24"/>
        </w:rPr>
        <w:t>, 99acers and housing.com for employees who are working out of Maharashtra.</w:t>
      </w:r>
    </w:p>
    <w:p w14:paraId="5772C2DE" w14:textId="77777777" w:rsidR="001E36FE" w:rsidRDefault="0000000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 Coffee material arrangement for all 13 cafeterias of company.</w:t>
      </w:r>
    </w:p>
    <w:p w14:paraId="68AA9B7C" w14:textId="77777777" w:rsidR="001E36FE" w:rsidRDefault="0000000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Coordination with vendors like for furniture, chair maker, curtain maker, water provider, key maker, printing, vendors for vehicles etc.</w:t>
      </w:r>
    </w:p>
    <w:p w14:paraId="741BBFE8" w14:textId="77777777" w:rsidR="001E36FE" w:rsidRDefault="0000000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Monthly billing of Patrol / Diesel for company vehicles.</w:t>
      </w:r>
    </w:p>
    <w:p w14:paraId="679E1BA5" w14:textId="77777777" w:rsidR="001E36FE" w:rsidRDefault="00000000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ASB International Pvt. Ltd. </w:t>
      </w:r>
    </w:p>
    <w:p w14:paraId="3797663A" w14:textId="77777777" w:rsidR="001E36FE" w:rsidRDefault="00000000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</w:t>
      </w:r>
      <w:r>
        <w:rPr>
          <w:rFonts w:ascii="Times New Roman" w:hAnsi="Times New Roman" w:cs="Times New Roman"/>
          <w:sz w:val="24"/>
          <w:szCs w:val="24"/>
        </w:rPr>
        <w:t>: June 2017 to Nov.2018</w:t>
      </w:r>
    </w:p>
    <w:p w14:paraId="46399E61" w14:textId="77777777" w:rsidR="001E36FE" w:rsidRDefault="00000000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Designation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Sr. Administration Executive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7DCAE1" w14:textId="77777777" w:rsidR="001E36FE" w:rsidRDefault="00000000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Key Responsibilities:</w:t>
      </w:r>
    </w:p>
    <w:p w14:paraId="13DCD2D6" w14:textId="77777777" w:rsidR="001E36FE" w:rsidRDefault="0000000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Handling Entire Travel Desk for Company.</w:t>
      </w:r>
    </w:p>
    <w:p w14:paraId="19911EF5" w14:textId="77777777" w:rsidR="001E36FE" w:rsidRDefault="0000000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Visa Procedure for various countries like Japan, China, Bangladesh, Spain, US, Taiwan Germany etc. through agents</w:t>
      </w:r>
    </w:p>
    <w:p w14:paraId="6F5D4DDB" w14:textId="77777777" w:rsidR="001E36FE" w:rsidRDefault="0000000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Arrangement of FOREX for employees as well as for guests.</w:t>
      </w:r>
    </w:p>
    <w:p w14:paraId="6980B4E1" w14:textId="77777777" w:rsidR="001E36FE" w:rsidRDefault="0000000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International sim card and mi-fi arrangement for all travelers.</w:t>
      </w:r>
    </w:p>
    <w:p w14:paraId="09A8125A" w14:textId="77777777" w:rsidR="001E36FE" w:rsidRDefault="0000000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Vehicle arrangement for guests and employees.</w:t>
      </w:r>
    </w:p>
    <w:p w14:paraId="0FD4CEC8" w14:textId="77777777" w:rsidR="001E36FE" w:rsidRDefault="0000000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Hotel booking (entire process till hotel gets their payment) and special lunch arrangement for guests and for employees who makes office tour across India.</w:t>
      </w:r>
    </w:p>
    <w:p w14:paraId="720D7817" w14:textId="77777777" w:rsidR="001E36FE" w:rsidRDefault="0000000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arrange meetings, Conference Calls and Client calls. (To arrange food, snacks chocolates water till keep the meeting room updated by all </w:t>
      </w:r>
      <w:proofErr w:type="gramStart"/>
      <w:r>
        <w:rPr>
          <w:rFonts w:ascii="Times New Roman" w:hAnsi="Times New Roman" w:cs="Times New Roman"/>
          <w:sz w:val="24"/>
          <w:szCs w:val="24"/>
        </w:rPr>
        <w:t>means )</w:t>
      </w:r>
      <w:proofErr w:type="gramEnd"/>
    </w:p>
    <w:p w14:paraId="09C4F55B" w14:textId="77777777" w:rsidR="001E36FE" w:rsidRDefault="0000000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Ticketing for guests.</w:t>
      </w:r>
    </w:p>
    <w:p w14:paraId="64056638" w14:textId="77777777" w:rsidR="001E36FE" w:rsidRDefault="0000000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Sending invitation letters to guests for their Visa Process.</w:t>
      </w:r>
    </w:p>
    <w:p w14:paraId="3E2F5B18" w14:textId="77777777" w:rsidR="001E36FE" w:rsidRDefault="0000000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Arrangement of housekeeping staff.</w:t>
      </w:r>
    </w:p>
    <w:p w14:paraId="39C67F03" w14:textId="77777777" w:rsidR="001E36FE" w:rsidRDefault="0000000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Other general administration</w:t>
      </w:r>
    </w:p>
    <w:p w14:paraId="0F036105" w14:textId="77777777" w:rsidR="001E36FE" w:rsidRDefault="0000000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 Coffee material arrangement for all 13 cafeterias of company.</w:t>
      </w:r>
    </w:p>
    <w:p w14:paraId="0FADC8DF" w14:textId="77777777" w:rsidR="001E36FE" w:rsidRDefault="0000000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Coordination with vendors like for furniture, chair maker, curtain maker, water provider, key maker, stationary, printing, vendors for vehicles etc.</w:t>
      </w:r>
    </w:p>
    <w:p w14:paraId="18FFD480" w14:textId="77777777" w:rsidR="001E36FE" w:rsidRDefault="0000000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Monthly billing of Patrol / Diesel for company vehicles.</w:t>
      </w:r>
    </w:p>
    <w:p w14:paraId="298802E6" w14:textId="77777777" w:rsidR="001E36FE" w:rsidRDefault="0000000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Handled Entire administration related billing and give report to accounts.</w:t>
      </w:r>
    </w:p>
    <w:p w14:paraId="61E40792" w14:textId="77777777" w:rsidR="001E36FE" w:rsidRDefault="001E36FE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40359F6" w14:textId="77777777" w:rsidR="001E36FE" w:rsidRDefault="00000000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Exactus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Corporation Pvt. Ltd. </w:t>
      </w:r>
    </w:p>
    <w:p w14:paraId="0F9EF7C1" w14:textId="77777777" w:rsidR="001E36FE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</w:t>
      </w:r>
      <w:r>
        <w:rPr>
          <w:rFonts w:ascii="Times New Roman" w:hAnsi="Times New Roman" w:cs="Times New Roman"/>
          <w:sz w:val="24"/>
          <w:szCs w:val="24"/>
        </w:rPr>
        <w:t>: October 2008 to June 2017</w:t>
      </w:r>
    </w:p>
    <w:p w14:paraId="6093623B" w14:textId="77777777" w:rsidR="001E36FE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Designation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Associate - HR &amp; Administration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2C5757" w14:textId="77777777" w:rsidR="001E36FE" w:rsidRDefault="00000000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Key Responsibilities:</w:t>
      </w:r>
    </w:p>
    <w:p w14:paraId="6D1F5947" w14:textId="77777777" w:rsidR="001E36FE" w:rsidRDefault="0000000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Well Conserved with entire cycle of an employee from joining till Exit Formalities with FNF</w:t>
      </w:r>
    </w:p>
    <w:p w14:paraId="66B0ED3B" w14:textId="77777777" w:rsidR="001E36FE" w:rsidRDefault="0000000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Knowledge of P.F. &amp; P. T. Calculation.</w:t>
      </w:r>
    </w:p>
    <w:p w14:paraId="2C89D4C4" w14:textId="77777777" w:rsidR="001E36FE" w:rsidRDefault="0000000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prepare Agenda as well as Minutes of meeting.</w:t>
      </w:r>
    </w:p>
    <w:p w14:paraId="3EB41EFF" w14:textId="77777777" w:rsidR="001E36FE" w:rsidRDefault="0000000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Giving training of work to juniors as per requirement </w:t>
      </w:r>
    </w:p>
    <w:p w14:paraId="1F15F488" w14:textId="77777777" w:rsidR="001E36FE" w:rsidRDefault="0000000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Well conversant with emergencies handling with Safety and Security   Management.</w:t>
      </w:r>
    </w:p>
    <w:p w14:paraId="2852BB5B" w14:textId="77777777" w:rsidR="001E36FE" w:rsidRDefault="0000000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arrange meetings, Conference Calls and Client calls.</w:t>
      </w:r>
    </w:p>
    <w:p w14:paraId="08EA6382" w14:textId="77777777" w:rsidR="001E36FE" w:rsidRDefault="0000000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Ensuring 100% office hygiene and a healthy office environment.</w:t>
      </w:r>
    </w:p>
    <w:p w14:paraId="22F836B7" w14:textId="77777777" w:rsidR="001E36FE" w:rsidRDefault="0000000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Maintaining corporate relations with Vendors and Car hire services. </w:t>
      </w:r>
    </w:p>
    <w:p w14:paraId="2757BEB5" w14:textId="77777777" w:rsidR="001E36FE" w:rsidRDefault="00000000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Daily, weekly &amp; monthly reporting to superiors.</w:t>
      </w:r>
    </w:p>
    <w:p w14:paraId="6C3BF061" w14:textId="77777777" w:rsidR="001E36FE" w:rsidRDefault="00000000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Taking Interviews.</w:t>
      </w:r>
    </w:p>
    <w:p w14:paraId="5281B625" w14:textId="77777777" w:rsidR="001E36FE" w:rsidRDefault="00000000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Maintenance of Stationary, Pantry and Refreshment.</w:t>
      </w:r>
    </w:p>
    <w:p w14:paraId="55357B7D" w14:textId="77777777" w:rsidR="001E36FE" w:rsidRDefault="0000000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Organizing events as per the festive seasons to encourage and push up employees.</w:t>
      </w:r>
    </w:p>
    <w:p w14:paraId="7FCF4046" w14:textId="77777777" w:rsidR="001E36FE" w:rsidRDefault="00000000">
      <w:pPr>
        <w:ind w:left="1065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Exactus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Corporation Pvt. Ltd. </w:t>
      </w:r>
    </w:p>
    <w:p w14:paraId="4CE1C3C7" w14:textId="77777777" w:rsidR="001E36FE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Period</w:t>
      </w:r>
      <w:r>
        <w:rPr>
          <w:rFonts w:ascii="Times New Roman" w:hAnsi="Times New Roman" w:cs="Times New Roman"/>
          <w:sz w:val="24"/>
          <w:szCs w:val="24"/>
        </w:rPr>
        <w:t>: March 2008 to September 2008.</w:t>
      </w:r>
    </w:p>
    <w:p w14:paraId="0C2076FF" w14:textId="77777777" w:rsidR="001E36FE" w:rsidRDefault="00000000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Designation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HR &amp; Administration Executive</w:t>
      </w:r>
    </w:p>
    <w:p w14:paraId="5481D5F9" w14:textId="77777777" w:rsidR="001E36FE" w:rsidRDefault="00000000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Key Responsibilities:</w:t>
      </w:r>
    </w:p>
    <w:p w14:paraId="13FA9A49" w14:textId="77777777" w:rsidR="001E36FE" w:rsidRDefault="00000000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Keeping attendance as well as leave records of employees.</w:t>
      </w:r>
    </w:p>
    <w:p w14:paraId="0FFD9A6B" w14:textId="77777777" w:rsidR="001E36FE" w:rsidRDefault="00000000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Supervising Housekeeping staff.</w:t>
      </w:r>
    </w:p>
    <w:p w14:paraId="0F19C1AF" w14:textId="77777777" w:rsidR="001E36FE" w:rsidRDefault="00000000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Co-ordinate with Consultants. Handling job portals. (naukri.com, shine.com, timesjobs.com)</w:t>
      </w:r>
    </w:p>
    <w:p w14:paraId="6A27FCA3" w14:textId="77777777" w:rsidR="001E36FE" w:rsidRDefault="00000000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Sourcing &amp; Screening Resumes as well as to shortlist them.</w:t>
      </w:r>
    </w:p>
    <w:p w14:paraId="1B13DD8C" w14:textId="77777777" w:rsidR="001E36FE" w:rsidRDefault="00000000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6) Completion of different forms in accordance with company norms &amp; procedures.</w:t>
      </w:r>
    </w:p>
    <w:p w14:paraId="6426FFA6" w14:textId="77777777" w:rsidR="001E36FE" w:rsidRDefault="00000000">
      <w:pPr>
        <w:pStyle w:val="ListParagraph"/>
        <w:ind w:left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Arrange travel reservations for office personnel.</w:t>
      </w:r>
    </w:p>
    <w:p w14:paraId="472A818F" w14:textId="77777777" w:rsidR="001E36FE" w:rsidRDefault="00000000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Schedule interviews.</w:t>
      </w:r>
    </w:p>
    <w:p w14:paraId="44B92743" w14:textId="77777777" w:rsidR="001E36FE" w:rsidRDefault="00000000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Drafting letters such as Offer Letter, Confirmation Letter, Relieving Letter and Experience Letter etc.</w:t>
      </w:r>
    </w:p>
    <w:p w14:paraId="0E2406CA" w14:textId="77777777" w:rsidR="001E36FE" w:rsidRDefault="00000000">
      <w:pPr>
        <w:ind w:left="106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Education: </w:t>
      </w:r>
      <w:r>
        <w:rPr>
          <w:rFonts w:ascii="Times New Roman" w:hAnsi="Times New Roman" w:cs="Times New Roman"/>
          <w:b/>
          <w:sz w:val="24"/>
          <w:szCs w:val="24"/>
        </w:rPr>
        <w:t xml:space="preserve">Pursuing MBA in HR (YCMOU) </w:t>
      </w:r>
    </w:p>
    <w:p w14:paraId="172537DF" w14:textId="77777777" w:rsidR="001E36FE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B.Com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From Mumbai University (2007)</w:t>
      </w:r>
    </w:p>
    <w:p w14:paraId="09DD1A3E" w14:textId="77777777" w:rsidR="001E36FE" w:rsidRDefault="00000000">
      <w:pPr>
        <w:ind w:left="1065" w:firstLineChars="200" w:firstLine="4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HSC.</w:t>
      </w:r>
      <w:r>
        <w:rPr>
          <w:rFonts w:ascii="Times New Roman" w:hAnsi="Times New Roman" w:cs="Times New Roman"/>
          <w:sz w:val="24"/>
          <w:szCs w:val="24"/>
        </w:rPr>
        <w:t xml:space="preserve"> From Mumbai University (2004)</w:t>
      </w:r>
    </w:p>
    <w:p w14:paraId="024460CB" w14:textId="77777777" w:rsidR="001E36FE" w:rsidRDefault="00000000">
      <w:pPr>
        <w:ind w:left="1065" w:firstLineChars="200" w:firstLine="482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SSC.</w:t>
      </w:r>
      <w:r>
        <w:rPr>
          <w:rFonts w:ascii="Times New Roman" w:hAnsi="Times New Roman" w:cs="Times New Roman"/>
          <w:sz w:val="24"/>
          <w:szCs w:val="24"/>
        </w:rPr>
        <w:t xml:space="preserve">  From Maharashtra State Board (2002)</w:t>
      </w:r>
    </w:p>
    <w:p w14:paraId="1441FBEE" w14:textId="77777777" w:rsidR="001E36FE" w:rsidRDefault="00000000">
      <w:pPr>
        <w:ind w:left="1065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Computer Skills:</w:t>
      </w:r>
    </w:p>
    <w:p w14:paraId="426A8512" w14:textId="77777777" w:rsidR="001E36FE" w:rsidRDefault="00000000">
      <w:pPr>
        <w:ind w:left="10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1)  MS-CIT, D.T.P.</w:t>
      </w:r>
    </w:p>
    <w:p w14:paraId="0B7FE972" w14:textId="77777777" w:rsidR="001E36FE" w:rsidRDefault="00000000">
      <w:pPr>
        <w:ind w:left="10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2) Well Conversant with Internet operating &amp; net surfing.</w:t>
      </w:r>
    </w:p>
    <w:p w14:paraId="452B6F17" w14:textId="77777777" w:rsidR="001E36FE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3)  Well Conversant with PPT, MS Excel &amp; Adobe Operating.</w:t>
      </w:r>
    </w:p>
    <w:p w14:paraId="2E51936F" w14:textId="77777777" w:rsidR="001E36FE" w:rsidRDefault="00000000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Personal details: </w:t>
      </w:r>
    </w:p>
    <w:p w14:paraId="0A91C725" w14:textId="77777777" w:rsidR="001E36FE" w:rsidRDefault="00000000">
      <w:pPr>
        <w:ind w:left="10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 of Birth: 13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March 1987.</w:t>
      </w:r>
    </w:p>
    <w:p w14:paraId="1591844D" w14:textId="77777777" w:rsidR="001E36FE" w:rsidRDefault="00000000">
      <w:pPr>
        <w:ind w:left="10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Marital Status: Married</w:t>
      </w:r>
    </w:p>
    <w:p w14:paraId="0A8D37BF" w14:textId="77777777" w:rsidR="001E36FE" w:rsidRDefault="00000000">
      <w:pPr>
        <w:ind w:left="10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Gender: Female</w:t>
      </w:r>
    </w:p>
    <w:p w14:paraId="66A04F95" w14:textId="77777777" w:rsidR="001E36FE" w:rsidRDefault="00000000">
      <w:pPr>
        <w:ind w:left="10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Languages Known: English, Hindi and Marathi</w:t>
      </w:r>
    </w:p>
    <w:p w14:paraId="2F1A05FC" w14:textId="77777777" w:rsidR="001E36FE" w:rsidRDefault="00000000">
      <w:pPr>
        <w:ind w:left="1065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Current CTC: 5,97,760/- P.A. (Fixed plus Variable)</w:t>
      </w:r>
    </w:p>
    <w:p w14:paraId="14645BE2" w14:textId="033681C3" w:rsidR="001E36FE" w:rsidRDefault="00000000">
      <w:pPr>
        <w:ind w:left="1065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Expected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CTC :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866C66">
        <w:rPr>
          <w:rFonts w:ascii="Times New Roman" w:hAnsi="Times New Roman" w:cs="Times New Roman"/>
          <w:b/>
          <w:bCs/>
          <w:sz w:val="24"/>
          <w:szCs w:val="24"/>
          <w:u w:val="single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% to 2</w:t>
      </w:r>
      <w:r w:rsidR="00866C66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% hike on my current CTC </w:t>
      </w:r>
    </w:p>
    <w:p w14:paraId="69259D94" w14:textId="533222F2" w:rsidR="001E36FE" w:rsidRDefault="00000000">
      <w:pPr>
        <w:ind w:left="1065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Notice Period: </w:t>
      </w:r>
      <w:r w:rsidR="00866C66">
        <w:rPr>
          <w:rFonts w:ascii="Times New Roman" w:hAnsi="Times New Roman" w:cs="Times New Roman"/>
          <w:b/>
          <w:bCs/>
          <w:sz w:val="24"/>
          <w:szCs w:val="24"/>
          <w:u w:val="single"/>
        </w:rPr>
        <w:t>45 Days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(Negotiable up to 1</w:t>
      </w:r>
      <w:r w:rsidR="00866C6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month)</w:t>
      </w:r>
    </w:p>
    <w:p w14:paraId="631B249C" w14:textId="77777777" w:rsidR="001E36FE" w:rsidRDefault="00000000">
      <w:pPr>
        <w:ind w:left="1065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Current Job Location: Masjid Bandar, Mumbai 400 009</w:t>
      </w:r>
    </w:p>
    <w:p w14:paraId="23585974" w14:textId="77777777" w:rsidR="001E36FE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is to certify that the information submitted above is true and correct to the best of my knowledge and belief.</w:t>
      </w:r>
    </w:p>
    <w:p w14:paraId="0F6C7662" w14:textId="77777777" w:rsidR="001E36FE" w:rsidRDefault="001E36F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F064CC4" w14:textId="77777777" w:rsidR="001E36FE" w:rsidRDefault="0000000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Date:                                                                                          </w:t>
      </w:r>
    </w:p>
    <w:p w14:paraId="3FBBD9C3" w14:textId="77777777" w:rsidR="001E36FE" w:rsidRDefault="0000000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Riddhi Rohan Sawant</w:t>
      </w:r>
    </w:p>
    <w:p w14:paraId="249DF086" w14:textId="77777777" w:rsidR="001E36FE" w:rsidRDefault="001E36FE">
      <w:pPr>
        <w:ind w:left="1065"/>
        <w:rPr>
          <w:rFonts w:ascii="Times New Roman" w:hAnsi="Times New Roman" w:cs="Times New Roman"/>
          <w:b/>
          <w:bCs/>
          <w:sz w:val="24"/>
          <w:szCs w:val="24"/>
        </w:rPr>
      </w:pPr>
    </w:p>
    <w:p w14:paraId="5A21009F" w14:textId="77777777" w:rsidR="001E36FE" w:rsidRDefault="001E36FE">
      <w:pPr>
        <w:ind w:left="1065"/>
        <w:rPr>
          <w:rFonts w:ascii="Times New Roman" w:hAnsi="Times New Roman" w:cs="Times New Roman"/>
          <w:sz w:val="24"/>
          <w:szCs w:val="24"/>
        </w:rPr>
      </w:pPr>
    </w:p>
    <w:p w14:paraId="3F21B997" w14:textId="77777777" w:rsidR="001E36FE" w:rsidRDefault="001E36FE">
      <w:pPr>
        <w:ind w:left="1065"/>
        <w:rPr>
          <w:rFonts w:ascii="Times New Roman" w:hAnsi="Times New Roman" w:cs="Times New Roman"/>
          <w:sz w:val="24"/>
          <w:szCs w:val="24"/>
        </w:rPr>
      </w:pPr>
    </w:p>
    <w:p w14:paraId="0BD9A9EE" w14:textId="77777777" w:rsidR="001E36FE" w:rsidRDefault="001E36FE">
      <w:pPr>
        <w:ind w:left="1065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858BB4B" w14:textId="77777777" w:rsidR="001E36FE" w:rsidRDefault="001E36FE">
      <w:pPr>
        <w:rPr>
          <w:rFonts w:ascii="Times New Roman" w:hAnsi="Times New Roman" w:cs="Times New Roman"/>
          <w:sz w:val="24"/>
          <w:szCs w:val="24"/>
        </w:rPr>
      </w:pPr>
    </w:p>
    <w:p w14:paraId="3F16100D" w14:textId="77777777" w:rsidR="001E36FE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1E36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97693F" w14:textId="77777777" w:rsidR="00EB3F5E" w:rsidRDefault="00EB3F5E">
      <w:pPr>
        <w:spacing w:line="240" w:lineRule="auto"/>
      </w:pPr>
      <w:r>
        <w:separator/>
      </w:r>
    </w:p>
  </w:endnote>
  <w:endnote w:type="continuationSeparator" w:id="0">
    <w:p w14:paraId="1AA7E92D" w14:textId="77777777" w:rsidR="00EB3F5E" w:rsidRDefault="00EB3F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321F9D" w14:textId="77777777" w:rsidR="00EB3F5E" w:rsidRDefault="00EB3F5E">
      <w:pPr>
        <w:spacing w:after="0"/>
      </w:pPr>
      <w:r>
        <w:separator/>
      </w:r>
    </w:p>
  </w:footnote>
  <w:footnote w:type="continuationSeparator" w:id="0">
    <w:p w14:paraId="09E8DC52" w14:textId="77777777" w:rsidR="00EB3F5E" w:rsidRDefault="00EB3F5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multiLevelType w:val="multilevel"/>
    <w:tmpl w:val="00000000"/>
    <w:lvl w:ilvl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lvlText w:val="%1)"/>
      <w:lvlJc w:val="left"/>
      <w:pPr>
        <w:tabs>
          <w:tab w:val="left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00000004"/>
    <w:multiLevelType w:val="multilevel"/>
    <w:tmpl w:val="00000004"/>
    <w:lvl w:ilvl="0">
      <w:start w:val="8"/>
      <w:numFmt w:val="decimal"/>
      <w:lvlText w:val="%1)"/>
      <w:lvlJc w:val="left"/>
      <w:pPr>
        <w:tabs>
          <w:tab w:val="left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3" w15:restartNumberingAfterBreak="0">
    <w:nsid w:val="00000006"/>
    <w:multiLevelType w:val="multilevel"/>
    <w:tmpl w:val="00000006"/>
    <w:lvl w:ilvl="0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85" w:hanging="360"/>
      </w:pPr>
    </w:lvl>
    <w:lvl w:ilvl="2">
      <w:start w:val="1"/>
      <w:numFmt w:val="lowerRoman"/>
      <w:lvlText w:val="%3."/>
      <w:lvlJc w:val="right"/>
      <w:pPr>
        <w:ind w:left="2205" w:hanging="180"/>
      </w:pPr>
    </w:lvl>
    <w:lvl w:ilvl="3">
      <w:start w:val="1"/>
      <w:numFmt w:val="decimal"/>
      <w:lvlText w:val="%4."/>
      <w:lvlJc w:val="left"/>
      <w:pPr>
        <w:ind w:left="2925" w:hanging="360"/>
      </w:pPr>
    </w:lvl>
    <w:lvl w:ilvl="4">
      <w:start w:val="1"/>
      <w:numFmt w:val="lowerLetter"/>
      <w:lvlText w:val="%5."/>
      <w:lvlJc w:val="left"/>
      <w:pPr>
        <w:ind w:left="3645" w:hanging="360"/>
      </w:pPr>
    </w:lvl>
    <w:lvl w:ilvl="5">
      <w:start w:val="1"/>
      <w:numFmt w:val="lowerRoman"/>
      <w:lvlText w:val="%6."/>
      <w:lvlJc w:val="right"/>
      <w:pPr>
        <w:ind w:left="4365" w:hanging="180"/>
      </w:pPr>
    </w:lvl>
    <w:lvl w:ilvl="6">
      <w:start w:val="1"/>
      <w:numFmt w:val="decimal"/>
      <w:lvlText w:val="%7."/>
      <w:lvlJc w:val="left"/>
      <w:pPr>
        <w:ind w:left="5085" w:hanging="360"/>
      </w:pPr>
    </w:lvl>
    <w:lvl w:ilvl="7">
      <w:start w:val="1"/>
      <w:numFmt w:val="lowerLetter"/>
      <w:lvlText w:val="%8."/>
      <w:lvlJc w:val="left"/>
      <w:pPr>
        <w:ind w:left="5805" w:hanging="360"/>
      </w:pPr>
    </w:lvl>
    <w:lvl w:ilvl="8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85" w:hanging="360"/>
      </w:pPr>
    </w:lvl>
    <w:lvl w:ilvl="2">
      <w:start w:val="1"/>
      <w:numFmt w:val="lowerRoman"/>
      <w:lvlText w:val="%3."/>
      <w:lvlJc w:val="right"/>
      <w:pPr>
        <w:ind w:left="2205" w:hanging="180"/>
      </w:pPr>
    </w:lvl>
    <w:lvl w:ilvl="3">
      <w:start w:val="1"/>
      <w:numFmt w:val="decimal"/>
      <w:lvlText w:val="%4."/>
      <w:lvlJc w:val="left"/>
      <w:pPr>
        <w:ind w:left="2925" w:hanging="360"/>
      </w:pPr>
    </w:lvl>
    <w:lvl w:ilvl="4">
      <w:start w:val="1"/>
      <w:numFmt w:val="lowerLetter"/>
      <w:lvlText w:val="%5."/>
      <w:lvlJc w:val="left"/>
      <w:pPr>
        <w:ind w:left="3645" w:hanging="360"/>
      </w:pPr>
    </w:lvl>
    <w:lvl w:ilvl="5">
      <w:start w:val="1"/>
      <w:numFmt w:val="lowerRoman"/>
      <w:lvlText w:val="%6."/>
      <w:lvlJc w:val="right"/>
      <w:pPr>
        <w:ind w:left="4365" w:hanging="180"/>
      </w:pPr>
    </w:lvl>
    <w:lvl w:ilvl="6">
      <w:start w:val="1"/>
      <w:numFmt w:val="decimal"/>
      <w:lvlText w:val="%7."/>
      <w:lvlJc w:val="left"/>
      <w:pPr>
        <w:ind w:left="5085" w:hanging="360"/>
      </w:pPr>
    </w:lvl>
    <w:lvl w:ilvl="7">
      <w:start w:val="1"/>
      <w:numFmt w:val="lowerLetter"/>
      <w:lvlText w:val="%8."/>
      <w:lvlJc w:val="left"/>
      <w:pPr>
        <w:ind w:left="5805" w:hanging="360"/>
      </w:pPr>
    </w:lvl>
    <w:lvl w:ilvl="8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25" w:hanging="360"/>
      </w:pPr>
    </w:lvl>
    <w:lvl w:ilvl="2">
      <w:start w:val="1"/>
      <w:numFmt w:val="lowerRoman"/>
      <w:lvlText w:val="%3."/>
      <w:lvlJc w:val="right"/>
      <w:pPr>
        <w:ind w:left="1845" w:hanging="180"/>
      </w:pPr>
    </w:lvl>
    <w:lvl w:ilvl="3">
      <w:start w:val="1"/>
      <w:numFmt w:val="decimal"/>
      <w:lvlText w:val="%4."/>
      <w:lvlJc w:val="left"/>
      <w:pPr>
        <w:ind w:left="2565" w:hanging="360"/>
      </w:pPr>
    </w:lvl>
    <w:lvl w:ilvl="4">
      <w:start w:val="1"/>
      <w:numFmt w:val="lowerLetter"/>
      <w:lvlText w:val="%5."/>
      <w:lvlJc w:val="left"/>
      <w:pPr>
        <w:ind w:left="3285" w:hanging="360"/>
      </w:pPr>
    </w:lvl>
    <w:lvl w:ilvl="5">
      <w:start w:val="1"/>
      <w:numFmt w:val="lowerRoman"/>
      <w:lvlText w:val="%6."/>
      <w:lvlJc w:val="right"/>
      <w:pPr>
        <w:ind w:left="4005" w:hanging="180"/>
      </w:pPr>
    </w:lvl>
    <w:lvl w:ilvl="6">
      <w:start w:val="1"/>
      <w:numFmt w:val="decimal"/>
      <w:lvlText w:val="%7."/>
      <w:lvlJc w:val="left"/>
      <w:pPr>
        <w:ind w:left="4725" w:hanging="360"/>
      </w:pPr>
    </w:lvl>
    <w:lvl w:ilvl="7">
      <w:start w:val="1"/>
      <w:numFmt w:val="lowerLetter"/>
      <w:lvlText w:val="%8."/>
      <w:lvlJc w:val="left"/>
      <w:pPr>
        <w:ind w:left="5445" w:hanging="360"/>
      </w:pPr>
    </w:lvl>
    <w:lvl w:ilvl="8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0D08EAB"/>
    <w:multiLevelType w:val="singleLevel"/>
    <w:tmpl w:val="60D08EAB"/>
    <w:lvl w:ilvl="0">
      <w:start w:val="1"/>
      <w:numFmt w:val="decimal"/>
      <w:suff w:val="space"/>
      <w:lvlText w:val="%1."/>
      <w:lvlJc w:val="left"/>
      <w:pPr>
        <w:ind w:left="-60"/>
      </w:pPr>
    </w:lvl>
  </w:abstractNum>
  <w:num w:numId="1" w16cid:durableId="2110196338">
    <w:abstractNumId w:val="0"/>
  </w:num>
  <w:num w:numId="2" w16cid:durableId="278731814">
    <w:abstractNumId w:val="6"/>
  </w:num>
  <w:num w:numId="3" w16cid:durableId="466624219">
    <w:abstractNumId w:val="7"/>
  </w:num>
  <w:num w:numId="4" w16cid:durableId="1064329600">
    <w:abstractNumId w:val="5"/>
  </w:num>
  <w:num w:numId="5" w16cid:durableId="1300921852">
    <w:abstractNumId w:val="4"/>
  </w:num>
  <w:num w:numId="6" w16cid:durableId="224266081">
    <w:abstractNumId w:val="3"/>
  </w:num>
  <w:num w:numId="7" w16cid:durableId="478765927">
    <w:abstractNumId w:val="1"/>
  </w:num>
  <w:num w:numId="8" w16cid:durableId="18362666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6FE"/>
    <w:rsid w:val="001D18DC"/>
    <w:rsid w:val="001E36FE"/>
    <w:rsid w:val="0031240E"/>
    <w:rsid w:val="00866C66"/>
    <w:rsid w:val="00CB4FCD"/>
    <w:rsid w:val="00EB3F5E"/>
    <w:rsid w:val="02BB114F"/>
    <w:rsid w:val="04FC07BA"/>
    <w:rsid w:val="06921B55"/>
    <w:rsid w:val="0F5D54C1"/>
    <w:rsid w:val="11B40E99"/>
    <w:rsid w:val="16853C7F"/>
    <w:rsid w:val="168F3E0C"/>
    <w:rsid w:val="177265DB"/>
    <w:rsid w:val="18EC78F1"/>
    <w:rsid w:val="1A3D3D9B"/>
    <w:rsid w:val="1E7C7613"/>
    <w:rsid w:val="21D4060F"/>
    <w:rsid w:val="25A57FCF"/>
    <w:rsid w:val="28DB3015"/>
    <w:rsid w:val="29CC3C22"/>
    <w:rsid w:val="2C4C4F3B"/>
    <w:rsid w:val="32946609"/>
    <w:rsid w:val="362167DA"/>
    <w:rsid w:val="3A864490"/>
    <w:rsid w:val="3CCC214C"/>
    <w:rsid w:val="46153E08"/>
    <w:rsid w:val="48C12AEC"/>
    <w:rsid w:val="4DCA5A2D"/>
    <w:rsid w:val="50E36F44"/>
    <w:rsid w:val="539327AD"/>
    <w:rsid w:val="593A4AEF"/>
    <w:rsid w:val="5B3D683F"/>
    <w:rsid w:val="5CD91AE3"/>
    <w:rsid w:val="5D7C4B6F"/>
    <w:rsid w:val="5ECA4952"/>
    <w:rsid w:val="5FBD2B20"/>
    <w:rsid w:val="60A7051F"/>
    <w:rsid w:val="62053CDF"/>
    <w:rsid w:val="6377613F"/>
    <w:rsid w:val="63A16F83"/>
    <w:rsid w:val="644B3B98"/>
    <w:rsid w:val="66A27570"/>
    <w:rsid w:val="6ACC66C6"/>
    <w:rsid w:val="6B4C2497"/>
    <w:rsid w:val="6C787A61"/>
    <w:rsid w:val="723942F4"/>
    <w:rsid w:val="78B95B1C"/>
    <w:rsid w:val="7AA159BD"/>
    <w:rsid w:val="7F870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670589ED"/>
  <w15:docId w15:val="{F14DC1ED-8A79-468E-9DD5-B9D67DEC9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pPr>
      <w:ind w:left="720"/>
    </w:pPr>
  </w:style>
  <w:style w:type="character" w:customStyle="1" w:styleId="BalloonTextChar">
    <w:name w:val="Balloon Text Char"/>
    <w:link w:val="BalloonText"/>
    <w:uiPriority w:val="99"/>
    <w:rPr>
      <w:rFonts w:ascii="Tahoma" w:hAnsi="Tahoma" w:cs="Tahoma"/>
      <w:sz w:val="16"/>
      <w:szCs w:val="16"/>
    </w:rPr>
  </w:style>
  <w:style w:type="paragraph" w:customStyle="1" w:styleId="m5210736885521360848msolistparagraph">
    <w:name w:val="m_5210736885521360848msolistparagraph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ridz.1104@gmai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1325</Words>
  <Characters>7558</Characters>
  <Application>Microsoft Office Word</Application>
  <DocSecurity>0</DocSecurity>
  <Lines>62</Lines>
  <Paragraphs>17</Paragraphs>
  <ScaleCrop>false</ScaleCrop>
  <Company>Exactus</Company>
  <LinksUpToDate>false</LinksUpToDate>
  <CharactersWithSpaces>8866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Riddhi Rohan Sawant</dc:title>
  <dc:creator>WINXP</dc:creator>
  <cp:lastModifiedBy>NEW SCIPL</cp:lastModifiedBy>
  <cp:revision>52</cp:revision>
  <dcterms:created xsi:type="dcterms:W3CDTF">2022-12-14T06:27:00Z</dcterms:created>
  <dcterms:modified xsi:type="dcterms:W3CDTF">2025-04-07T06:36:00Z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263657F01CBA456A8B877A9A4203217D_13</vt:lpwstr>
  </property>
  <property fmtid="{D5CDD505-2E9C-101B-9397-08002B2CF9AE}" pid="3" name="KSOProductBuildVer">
    <vt:lpwstr>1033-12.2.0.19826</vt:lpwstr>
  </property>
</Properties>
</file>